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D4" w:rsidRPr="005314DD" w:rsidRDefault="00C617D4" w:rsidP="00620BDB">
      <w:pPr>
        <w:rPr>
          <w:rFonts w:ascii="Arial" w:hAnsi="Arial" w:cs="Arial"/>
          <w:sz w:val="24"/>
          <w:szCs w:val="24"/>
        </w:rPr>
      </w:pPr>
      <w:r w:rsidRPr="005314DD">
        <w:rPr>
          <w:rFonts w:ascii="Arial" w:hAnsi="Arial" w:cs="Arial"/>
          <w:sz w:val="24"/>
          <w:szCs w:val="24"/>
        </w:rPr>
        <w:t xml:space="preserve">příloha č. 6 k ZD – </w:t>
      </w:r>
      <w:r>
        <w:rPr>
          <w:rFonts w:ascii="Arial" w:hAnsi="Arial" w:cs="Arial"/>
          <w:sz w:val="24"/>
          <w:szCs w:val="24"/>
        </w:rPr>
        <w:t>Seznam</w:t>
      </w:r>
      <w:r w:rsidRPr="005314DD">
        <w:rPr>
          <w:rFonts w:ascii="Arial" w:hAnsi="Arial" w:cs="Arial"/>
          <w:sz w:val="24"/>
          <w:szCs w:val="24"/>
        </w:rPr>
        <w:t xml:space="preserve"> vzorků</w:t>
      </w:r>
      <w:r w:rsidR="003202C7">
        <w:rPr>
          <w:rFonts w:ascii="Arial" w:hAnsi="Arial" w:cs="Arial"/>
          <w:sz w:val="24"/>
          <w:szCs w:val="24"/>
        </w:rPr>
        <w:t xml:space="preserve"> zboží</w:t>
      </w:r>
    </w:p>
    <w:p w:rsidR="005314DD" w:rsidRDefault="005314DD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620BDB" w:rsidRDefault="00620BDB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  <w:bookmarkStart w:id="0" w:name="_GoBack"/>
      <w:bookmarkEnd w:id="0"/>
    </w:p>
    <w:p w:rsidR="003E78C1" w:rsidRPr="003E78C1" w:rsidRDefault="00C25E95" w:rsidP="00620BDB">
      <w:pPr>
        <w:spacing w:after="0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Seznam</w:t>
      </w:r>
      <w:r w:rsidR="003E78C1" w:rsidRPr="003E78C1">
        <w:rPr>
          <w:rFonts w:ascii="Arial" w:eastAsia="Calibri" w:hAnsi="Arial" w:cs="Arial"/>
          <w:b/>
          <w:sz w:val="24"/>
          <w:szCs w:val="24"/>
          <w:u w:val="single"/>
        </w:rPr>
        <w:t xml:space="preserve"> požadovaných vzorků </w:t>
      </w:r>
      <w:r>
        <w:rPr>
          <w:rFonts w:ascii="Arial" w:eastAsia="Calibri" w:hAnsi="Arial" w:cs="Arial"/>
          <w:b/>
          <w:sz w:val="24"/>
          <w:szCs w:val="24"/>
          <w:u w:val="single"/>
        </w:rPr>
        <w:t>zboží</w:t>
      </w:r>
      <w:r w:rsidR="003E78C1" w:rsidRPr="003E78C1">
        <w:rPr>
          <w:rFonts w:ascii="Arial" w:eastAsia="Calibri" w:hAnsi="Arial" w:cs="Arial"/>
          <w:b/>
          <w:sz w:val="24"/>
          <w:szCs w:val="24"/>
          <w:u w:val="single"/>
        </w:rPr>
        <w:t>:</w:t>
      </w:r>
    </w:p>
    <w:p w:rsidR="003E78C1" w:rsidRPr="003E78C1" w:rsidRDefault="003E78C1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E78C1" w:rsidRPr="003E78C1" w:rsidRDefault="003E78C1" w:rsidP="003E78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cs-CZ"/>
        </w:rPr>
      </w:pPr>
    </w:p>
    <w:p w:rsidR="005314DD" w:rsidRPr="00440A47" w:rsidRDefault="005314DD" w:rsidP="005314DD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40A47">
        <w:rPr>
          <w:rFonts w:ascii="Arial" w:hAnsi="Arial" w:cs="Arial"/>
        </w:rPr>
        <w:t xml:space="preserve">Vrchní bunda ke stejnokroji - </w:t>
      </w:r>
      <w:r w:rsidRPr="00440A47">
        <w:rPr>
          <w:rFonts w:ascii="Arial" w:hAnsi="Arial" w:cs="Arial"/>
          <w:b/>
        </w:rPr>
        <w:t>sériová výroba na sklad</w:t>
      </w:r>
    </w:p>
    <w:p w:rsidR="005314DD" w:rsidRPr="00440A47" w:rsidRDefault="005314DD" w:rsidP="005314DD">
      <w:pPr>
        <w:pStyle w:val="Odstavecseseznamem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440A47">
        <w:rPr>
          <w:rFonts w:ascii="Arial" w:hAnsi="Arial" w:cs="Arial"/>
        </w:rPr>
        <w:t xml:space="preserve">Zateplovací přídavná vložka s rukávy k bundě ke stejnokroji - </w:t>
      </w:r>
      <w:r w:rsidRPr="00440A47">
        <w:rPr>
          <w:rFonts w:ascii="Arial" w:hAnsi="Arial" w:cs="Arial"/>
          <w:b/>
        </w:rPr>
        <w:t>sériová výroba na sklad</w:t>
      </w:r>
    </w:p>
    <w:p w:rsidR="005314DD" w:rsidRPr="00440A47" w:rsidRDefault="005314DD" w:rsidP="005314DD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40A47">
        <w:rPr>
          <w:rFonts w:ascii="Arial" w:hAnsi="Arial" w:cs="Arial"/>
        </w:rPr>
        <w:t>Zateplovací přídavná vložka bez rukávů k bundě ke stejnokroji</w:t>
      </w:r>
      <w:r>
        <w:rPr>
          <w:rFonts w:ascii="Arial" w:hAnsi="Arial" w:cs="Arial"/>
        </w:rPr>
        <w:t xml:space="preserve"> </w:t>
      </w:r>
      <w:r w:rsidRPr="00440A47">
        <w:rPr>
          <w:rFonts w:ascii="Arial" w:hAnsi="Arial" w:cs="Arial"/>
        </w:rPr>
        <w:t xml:space="preserve">- </w:t>
      </w:r>
      <w:r w:rsidRPr="00440A47">
        <w:rPr>
          <w:rFonts w:ascii="Arial" w:hAnsi="Arial" w:cs="Arial"/>
          <w:b/>
        </w:rPr>
        <w:t>sériová výroba na sklad</w:t>
      </w:r>
    </w:p>
    <w:p w:rsidR="005314DD" w:rsidRDefault="005314DD" w:rsidP="003E78C1">
      <w:pPr>
        <w:suppressAutoHyphens/>
        <w:spacing w:line="240" w:lineRule="auto"/>
        <w:jc w:val="both"/>
        <w:rPr>
          <w:rFonts w:ascii="Arial" w:eastAsia="Calibri" w:hAnsi="Arial" w:cs="Arial"/>
          <w:kern w:val="1"/>
          <w:sz w:val="24"/>
          <w:szCs w:val="24"/>
          <w:u w:val="single"/>
        </w:rPr>
      </w:pPr>
    </w:p>
    <w:p w:rsidR="003202C7" w:rsidRPr="003202C7" w:rsidRDefault="003202C7" w:rsidP="003E78C1">
      <w:pPr>
        <w:suppressAutoHyphens/>
        <w:spacing w:line="240" w:lineRule="auto"/>
        <w:jc w:val="both"/>
        <w:rPr>
          <w:rFonts w:ascii="Arial" w:eastAsia="Calibri" w:hAnsi="Arial" w:cs="Arial"/>
          <w:kern w:val="1"/>
          <w:sz w:val="24"/>
          <w:szCs w:val="24"/>
        </w:rPr>
      </w:pPr>
      <w:r w:rsidRPr="003202C7">
        <w:rPr>
          <w:rFonts w:ascii="Arial" w:eastAsia="Calibri" w:hAnsi="Arial" w:cs="Arial"/>
          <w:kern w:val="1"/>
          <w:sz w:val="24"/>
          <w:szCs w:val="24"/>
        </w:rPr>
        <w:t>(dále jen „vzorky zboží“)</w:t>
      </w:r>
    </w:p>
    <w:p w:rsidR="003202C7" w:rsidRDefault="003202C7" w:rsidP="003E78C1">
      <w:pPr>
        <w:suppressAutoHyphens/>
        <w:spacing w:line="240" w:lineRule="auto"/>
        <w:jc w:val="both"/>
        <w:rPr>
          <w:rFonts w:ascii="Arial" w:eastAsia="Calibri" w:hAnsi="Arial" w:cs="Arial"/>
          <w:kern w:val="1"/>
          <w:sz w:val="24"/>
          <w:szCs w:val="24"/>
          <w:u w:val="single"/>
        </w:rPr>
      </w:pPr>
    </w:p>
    <w:p w:rsidR="003E78C1" w:rsidRPr="003E78C1" w:rsidRDefault="003E78C1" w:rsidP="003E78C1">
      <w:pPr>
        <w:suppressAutoHyphens/>
        <w:spacing w:line="240" w:lineRule="auto"/>
        <w:jc w:val="both"/>
        <w:rPr>
          <w:rFonts w:ascii="Arial" w:eastAsia="Calibri" w:hAnsi="Arial" w:cs="Arial"/>
          <w:kern w:val="1"/>
          <w:sz w:val="24"/>
          <w:szCs w:val="24"/>
          <w:u w:val="single"/>
        </w:rPr>
      </w:pP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Zadavatel požaduje předložení </w:t>
      </w:r>
      <w:r w:rsidR="00161B17">
        <w:rPr>
          <w:rFonts w:ascii="Arial" w:eastAsia="Calibri" w:hAnsi="Arial" w:cs="Arial"/>
          <w:kern w:val="1"/>
          <w:sz w:val="24"/>
          <w:szCs w:val="24"/>
          <w:u w:val="single"/>
        </w:rPr>
        <w:t>2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kus</w:t>
      </w:r>
      <w:r w:rsidR="00161B17">
        <w:rPr>
          <w:rFonts w:ascii="Arial" w:eastAsia="Calibri" w:hAnsi="Arial" w:cs="Arial"/>
          <w:kern w:val="1"/>
          <w:sz w:val="24"/>
          <w:szCs w:val="24"/>
          <w:u w:val="single"/>
        </w:rPr>
        <w:t>ů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vzorku</w:t>
      </w:r>
      <w:r w:rsidR="003202C7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zboží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v</w:t>
      </w:r>
      <w:r w:rsidR="00231E6B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základní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velikosti </w:t>
      </w:r>
      <w:r w:rsidRPr="003E78C1">
        <w:rPr>
          <w:rFonts w:ascii="Arial" w:eastAsia="Calibri" w:hAnsi="Arial" w:cs="Arial"/>
          <w:b/>
          <w:kern w:val="1"/>
          <w:sz w:val="24"/>
          <w:szCs w:val="24"/>
          <w:u w:val="single"/>
        </w:rPr>
        <w:t>„L“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. </w:t>
      </w:r>
      <w:r w:rsidR="00231E6B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Vzorek </w:t>
      </w:r>
      <w:r w:rsidR="003202C7">
        <w:rPr>
          <w:rFonts w:ascii="Arial" w:eastAsia="Calibri" w:hAnsi="Arial" w:cs="Arial"/>
          <w:kern w:val="1"/>
          <w:sz w:val="24"/>
          <w:szCs w:val="24"/>
          <w:u w:val="single"/>
        </w:rPr>
        <w:t>zboží</w:t>
      </w:r>
      <w:r w:rsidRPr="003E78C1">
        <w:rPr>
          <w:rFonts w:ascii="Arial" w:eastAsia="Calibri" w:hAnsi="Arial" w:cs="Arial"/>
          <w:kern w:val="1"/>
          <w:sz w:val="24"/>
          <w:szCs w:val="24"/>
          <w:u w:val="single"/>
        </w:rPr>
        <w:t xml:space="preserve"> musí být doložené příslušnou dokumentací, zpracovanou v rozsahu podle zadávací dokumentace.</w:t>
      </w:r>
    </w:p>
    <w:p w:rsidR="003E78C1" w:rsidRPr="003E78C1" w:rsidRDefault="003E78C1" w:rsidP="003E78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cs-CZ"/>
        </w:rPr>
      </w:pPr>
    </w:p>
    <w:p w:rsidR="003E78C1" w:rsidRPr="003E78C1" w:rsidRDefault="003E78C1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E78C1" w:rsidRDefault="003E78C1"/>
    <w:sectPr w:rsidR="003E78C1" w:rsidSect="0007406E">
      <w:headerReference w:type="even" r:id="rId9"/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BF1" w:rsidRDefault="00201BF1" w:rsidP="0007406E">
      <w:pPr>
        <w:spacing w:after="0" w:line="240" w:lineRule="auto"/>
      </w:pPr>
      <w:r>
        <w:separator/>
      </w:r>
    </w:p>
  </w:endnote>
  <w:endnote w:type="continuationSeparator" w:id="0">
    <w:p w:rsidR="00201BF1" w:rsidRDefault="00201BF1" w:rsidP="0007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EE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inio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078584"/>
      <w:docPartObj>
        <w:docPartGallery w:val="Page Numbers (Bottom of Page)"/>
        <w:docPartUnique/>
      </w:docPartObj>
    </w:sdtPr>
    <w:sdtEndPr/>
    <w:sdtContent>
      <w:p w:rsidR="0007406E" w:rsidRDefault="0007406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BDB">
          <w:rPr>
            <w:noProof/>
          </w:rPr>
          <w:t>1</w:t>
        </w:r>
        <w:r>
          <w:fldChar w:fldCharType="end"/>
        </w:r>
      </w:p>
    </w:sdtContent>
  </w:sdt>
  <w:p w:rsidR="00291A7D" w:rsidRPr="0007406E" w:rsidRDefault="00620BDB" w:rsidP="000740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BF1" w:rsidRDefault="00201BF1" w:rsidP="0007406E">
      <w:pPr>
        <w:spacing w:after="0" w:line="240" w:lineRule="auto"/>
      </w:pPr>
      <w:r>
        <w:separator/>
      </w:r>
    </w:p>
  </w:footnote>
  <w:footnote w:type="continuationSeparator" w:id="0">
    <w:p w:rsidR="00201BF1" w:rsidRDefault="00201BF1" w:rsidP="00074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7D" w:rsidRDefault="006A0376">
    <w:pPr>
      <w:pStyle w:val="Zhlav"/>
    </w:pPr>
    <w:r>
      <w:t xml:space="preserve">                                                                                               příloha č. 1 - Technická specifikace – část 1, str. 1-22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47" w:rsidRPr="00A81847" w:rsidRDefault="00A81847" w:rsidP="00A8184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</w:p>
  <w:p w:rsidR="00291A7D" w:rsidRPr="008C53F3" w:rsidRDefault="00620BDB" w:rsidP="008C53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B423D4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</w:lvl>
    <w:lvl w:ilvl="3">
      <w:start w:val="1"/>
      <w:numFmt w:val="decimal"/>
      <w:lvlText w:val="%4."/>
      <w:lvlJc w:val="left"/>
      <w:pPr>
        <w:tabs>
          <w:tab w:val="num" w:pos="1374"/>
        </w:tabs>
        <w:ind w:left="1374" w:hanging="360"/>
      </w:pPr>
    </w:lvl>
    <w:lvl w:ilvl="4">
      <w:start w:val="1"/>
      <w:numFmt w:val="decimal"/>
      <w:lvlText w:val="%5."/>
      <w:lvlJc w:val="left"/>
      <w:pPr>
        <w:tabs>
          <w:tab w:val="num" w:pos="1734"/>
        </w:tabs>
        <w:ind w:left="1734" w:hanging="360"/>
      </w:pPr>
    </w:lvl>
    <w:lvl w:ilvl="5">
      <w:start w:val="1"/>
      <w:numFmt w:val="decimal"/>
      <w:lvlText w:val="%6."/>
      <w:lvlJc w:val="left"/>
      <w:pPr>
        <w:tabs>
          <w:tab w:val="num" w:pos="2094"/>
        </w:tabs>
        <w:ind w:left="2094" w:hanging="360"/>
      </w:pPr>
    </w:lvl>
    <w:lvl w:ilvl="6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</w:lvl>
    <w:lvl w:ilvl="7">
      <w:start w:val="1"/>
      <w:numFmt w:val="decimal"/>
      <w:lvlText w:val="%8."/>
      <w:lvlJc w:val="left"/>
      <w:pPr>
        <w:tabs>
          <w:tab w:val="num" w:pos="2814"/>
        </w:tabs>
        <w:ind w:left="2814" w:hanging="360"/>
      </w:pPr>
    </w:lvl>
    <w:lvl w:ilvl="8">
      <w:start w:val="1"/>
      <w:numFmt w:val="decimal"/>
      <w:lvlText w:val="%9."/>
      <w:lvlJc w:val="left"/>
      <w:pPr>
        <w:tabs>
          <w:tab w:val="num" w:pos="3174"/>
        </w:tabs>
        <w:ind w:left="3174" w:hanging="360"/>
      </w:pPr>
    </w:lvl>
  </w:abstractNum>
  <w:abstractNum w:abstractNumId="4">
    <w:nsid w:val="308D3B0D"/>
    <w:multiLevelType w:val="hybridMultilevel"/>
    <w:tmpl w:val="2A186878"/>
    <w:lvl w:ilvl="0" w:tplc="4B7C5386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50019" w:tentative="1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pStyle w:val="Nadpis3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pStyle w:val="Nadpis4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pStyle w:val="Nadpis5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pStyle w:val="Nadpis6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pStyle w:val="Nadpis7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Nadpis8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pStyle w:val="Nadpis9"/>
      <w:lvlText w:val="%9."/>
      <w:lvlJc w:val="right"/>
      <w:pPr>
        <w:ind w:left="6480" w:hanging="180"/>
      </w:pPr>
    </w:lvl>
  </w:abstractNum>
  <w:abstractNum w:abstractNumId="5">
    <w:nsid w:val="36523657"/>
    <w:multiLevelType w:val="hybridMultilevel"/>
    <w:tmpl w:val="130E722C"/>
    <w:lvl w:ilvl="0" w:tplc="EA706B4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AB"/>
    <w:rsid w:val="0007406E"/>
    <w:rsid w:val="00087D7E"/>
    <w:rsid w:val="000E0122"/>
    <w:rsid w:val="001344E2"/>
    <w:rsid w:val="001518B7"/>
    <w:rsid w:val="00161B17"/>
    <w:rsid w:val="00201BF1"/>
    <w:rsid w:val="00231E6B"/>
    <w:rsid w:val="003202C7"/>
    <w:rsid w:val="003E78C1"/>
    <w:rsid w:val="0041400E"/>
    <w:rsid w:val="0050697F"/>
    <w:rsid w:val="005314DD"/>
    <w:rsid w:val="00620BDB"/>
    <w:rsid w:val="006256A3"/>
    <w:rsid w:val="006410AB"/>
    <w:rsid w:val="006A0376"/>
    <w:rsid w:val="007A50A2"/>
    <w:rsid w:val="00804C05"/>
    <w:rsid w:val="008200FA"/>
    <w:rsid w:val="00A81847"/>
    <w:rsid w:val="00AF7189"/>
    <w:rsid w:val="00B00006"/>
    <w:rsid w:val="00C25E95"/>
    <w:rsid w:val="00C617D4"/>
    <w:rsid w:val="00DE2DDA"/>
    <w:rsid w:val="00EF4DA5"/>
    <w:rsid w:val="00F14206"/>
    <w:rsid w:val="00F40DD2"/>
    <w:rsid w:val="00FE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next w:val="Zkladntext"/>
    <w:link w:val="Nadpis1Char"/>
    <w:qFormat/>
    <w:rsid w:val="003E78C1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paragraph" w:styleId="Nadpis2">
    <w:name w:val="heading 2"/>
    <w:next w:val="Zkladntext"/>
    <w:link w:val="Nadpis2Char"/>
    <w:qFormat/>
    <w:rsid w:val="003E78C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paragraph" w:styleId="Nadpis3">
    <w:name w:val="heading 3"/>
    <w:next w:val="Zkladntext"/>
    <w:link w:val="Nadpis3Char"/>
    <w:qFormat/>
    <w:rsid w:val="003E78C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paragraph" w:styleId="Nadpis4">
    <w:name w:val="heading 4"/>
    <w:next w:val="Zkladntext"/>
    <w:link w:val="Nadpis4Char"/>
    <w:qFormat/>
    <w:rsid w:val="003E78C1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paragraph" w:styleId="Nadpis5">
    <w:name w:val="heading 5"/>
    <w:next w:val="Zkladntext"/>
    <w:link w:val="Nadpis5Char"/>
    <w:qFormat/>
    <w:rsid w:val="003E78C1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paragraph" w:styleId="Nadpis6">
    <w:name w:val="heading 6"/>
    <w:next w:val="Zkladntext"/>
    <w:link w:val="Nadpis6Char"/>
    <w:qFormat/>
    <w:rsid w:val="003E78C1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1"/>
      <w:lang w:eastAsia="cs-CZ"/>
    </w:rPr>
  </w:style>
  <w:style w:type="paragraph" w:styleId="Nadpis7">
    <w:name w:val="heading 7"/>
    <w:next w:val="Zkladntext"/>
    <w:link w:val="Nadpis7Char"/>
    <w:qFormat/>
    <w:rsid w:val="003E78C1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Nadpis8">
    <w:name w:val="heading 8"/>
    <w:next w:val="Zkladntext"/>
    <w:link w:val="Nadpis8Char"/>
    <w:qFormat/>
    <w:rsid w:val="003E78C1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paragraph" w:styleId="Nadpis9">
    <w:name w:val="heading 9"/>
    <w:next w:val="Zkladntext"/>
    <w:link w:val="Nadpis9Char"/>
    <w:qFormat/>
    <w:rsid w:val="003E78C1"/>
    <w:pPr>
      <w:keepNext/>
      <w:widowControl w:val="0"/>
      <w:numPr>
        <w:ilvl w:val="8"/>
        <w:numId w:val="1"/>
      </w:numPr>
      <w:suppressAutoHyphens/>
      <w:spacing w:after="0" w:line="240" w:lineRule="auto"/>
      <w:ind w:left="0" w:firstLine="40"/>
      <w:jc w:val="center"/>
      <w:outlineLvl w:val="8"/>
    </w:pPr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78C1"/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78C1"/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3E78C1"/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E78C1"/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E78C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E78C1"/>
    <w:rPr>
      <w:rFonts w:ascii="Calibri" w:eastAsia="Times New Roman" w:hAnsi="Calibri" w:cs="Times New Roman"/>
      <w:b/>
      <w:bCs/>
      <w:kern w:val="1"/>
      <w:lang w:eastAsia="cs-CZ"/>
    </w:rPr>
  </w:style>
  <w:style w:type="character" w:customStyle="1" w:styleId="Nadpis7Char">
    <w:name w:val="Nadpis 7 Char"/>
    <w:basedOn w:val="Standardnpsmoodstavce"/>
    <w:link w:val="Nadpis7"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E78C1"/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character" w:customStyle="1" w:styleId="Nadpis9Char">
    <w:name w:val="Nadpis 9 Char"/>
    <w:basedOn w:val="Standardnpsmoodstavce"/>
    <w:link w:val="Nadpis9"/>
    <w:rsid w:val="003E78C1"/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E78C1"/>
  </w:style>
  <w:style w:type="character" w:customStyle="1" w:styleId="Standardnpsmoodstavce1">
    <w:name w:val="Standardní písmo odstavce1"/>
    <w:rsid w:val="003E78C1"/>
  </w:style>
  <w:style w:type="character" w:customStyle="1" w:styleId="slostrnky1">
    <w:name w:val="Číslo stránky1"/>
    <w:rsid w:val="003E78C1"/>
  </w:style>
  <w:style w:type="character" w:styleId="Hypertextovodkaz">
    <w:name w:val="Hyperlink"/>
    <w:semiHidden/>
    <w:rsid w:val="003E78C1"/>
    <w:rPr>
      <w:color w:val="0000FF"/>
      <w:u w:val="single"/>
    </w:rPr>
  </w:style>
  <w:style w:type="character" w:customStyle="1" w:styleId="TextbublinyChar">
    <w:name w:val="Text bubliny Char"/>
    <w:rsid w:val="003E78C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3E78C1"/>
    <w:rPr>
      <w:sz w:val="16"/>
      <w:szCs w:val="16"/>
    </w:rPr>
  </w:style>
  <w:style w:type="character" w:customStyle="1" w:styleId="detail">
    <w:name w:val="detail"/>
    <w:rsid w:val="003E78C1"/>
  </w:style>
  <w:style w:type="character" w:styleId="Siln">
    <w:name w:val="Strong"/>
    <w:qFormat/>
    <w:rsid w:val="003E78C1"/>
    <w:rPr>
      <w:b/>
      <w:bCs/>
    </w:rPr>
  </w:style>
  <w:style w:type="character" w:customStyle="1" w:styleId="ZkladntextChar">
    <w:name w:val="Základní text Char"/>
    <w:rsid w:val="003E78C1"/>
    <w:rPr>
      <w:sz w:val="24"/>
      <w:lang w:val="fr-FR" w:eastAsia="en-US"/>
    </w:rPr>
  </w:style>
  <w:style w:type="character" w:customStyle="1" w:styleId="ZhlavChar">
    <w:name w:val="Záhlaví Char"/>
    <w:rsid w:val="003E78C1"/>
    <w:rPr>
      <w:sz w:val="24"/>
      <w:szCs w:val="24"/>
    </w:rPr>
  </w:style>
  <w:style w:type="character" w:customStyle="1" w:styleId="ZpatChar">
    <w:name w:val="Zápatí Char"/>
    <w:uiPriority w:val="99"/>
    <w:rsid w:val="003E78C1"/>
    <w:rPr>
      <w:sz w:val="24"/>
      <w:szCs w:val="24"/>
    </w:rPr>
  </w:style>
  <w:style w:type="character" w:customStyle="1" w:styleId="TextkomenteChar">
    <w:name w:val="Text komentáře Char"/>
    <w:rsid w:val="003E78C1"/>
  </w:style>
  <w:style w:type="character" w:customStyle="1" w:styleId="CharChar">
    <w:name w:val="Char Char"/>
    <w:rsid w:val="003E78C1"/>
    <w:rPr>
      <w:sz w:val="24"/>
      <w:szCs w:val="24"/>
      <w:lang w:val="cs-CZ" w:eastAsia="cs-CZ" w:bidi="ar-SA"/>
    </w:rPr>
  </w:style>
  <w:style w:type="character" w:customStyle="1" w:styleId="ListLabel1">
    <w:name w:val="ListLabel 1"/>
    <w:rsid w:val="003E78C1"/>
    <w:rPr>
      <w:sz w:val="28"/>
    </w:rPr>
  </w:style>
  <w:style w:type="character" w:customStyle="1" w:styleId="ListLabel2">
    <w:name w:val="ListLabel 2"/>
    <w:rsid w:val="003E78C1"/>
    <w:rPr>
      <w:rFonts w:cs="Arial"/>
      <w:b/>
      <w:sz w:val="24"/>
      <w:szCs w:val="24"/>
    </w:rPr>
  </w:style>
  <w:style w:type="character" w:customStyle="1" w:styleId="Symbolyproslovn">
    <w:name w:val="Symboly pro číslování"/>
    <w:rsid w:val="003E78C1"/>
  </w:style>
  <w:style w:type="paragraph" w:customStyle="1" w:styleId="Nadpis">
    <w:name w:val="Nadpis"/>
    <w:basedOn w:val="Normln"/>
    <w:next w:val="Zkladntext"/>
    <w:rsid w:val="003E78C1"/>
    <w:pPr>
      <w:keepNext/>
      <w:suppressAutoHyphens/>
      <w:spacing w:before="240" w:after="120" w:line="240" w:lineRule="auto"/>
    </w:pPr>
    <w:rPr>
      <w:rFonts w:ascii="Albany AMT" w:eastAsia="MS Mincho" w:hAnsi="Albany AMT" w:cs="Tahoma"/>
      <w:kern w:val="1"/>
      <w:sz w:val="28"/>
      <w:szCs w:val="28"/>
      <w:lang w:eastAsia="cs-CZ"/>
    </w:rPr>
  </w:style>
  <w:style w:type="paragraph" w:styleId="Zkladntext">
    <w:name w:val="Body Text"/>
    <w:link w:val="ZkladntextChar1"/>
    <w:semiHidden/>
    <w:rsid w:val="003E78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character" w:customStyle="1" w:styleId="ZkladntextChar1">
    <w:name w:val="Základní text Char1"/>
    <w:basedOn w:val="Standardnpsmoodstavce"/>
    <w:link w:val="Zkladntex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Seznam">
    <w:name w:val="List"/>
    <w:semiHidden/>
    <w:rsid w:val="003E78C1"/>
    <w:pPr>
      <w:widowControl w:val="0"/>
      <w:suppressAutoHyphens/>
      <w:spacing w:after="0" w:line="240" w:lineRule="auto"/>
      <w:ind w:left="283" w:hanging="283"/>
    </w:pPr>
    <w:rPr>
      <w:rFonts w:ascii="CG Times (W1)" w:eastAsia="Times New Roman" w:hAnsi="CG Times (W1)" w:cs="Tahoma"/>
      <w:kern w:val="1"/>
      <w:sz w:val="20"/>
      <w:szCs w:val="20"/>
      <w:lang w:val="en-US" w:eastAsia="cs-CZ"/>
    </w:rPr>
  </w:style>
  <w:style w:type="paragraph" w:styleId="Titulek">
    <w:name w:val="caption"/>
    <w:basedOn w:val="Normln"/>
    <w:qFormat/>
    <w:rsid w:val="003E78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cs-CZ"/>
    </w:rPr>
  </w:style>
  <w:style w:type="paragraph" w:customStyle="1" w:styleId="Rejstk">
    <w:name w:val="Rejstřík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eastAsia="cs-CZ"/>
    </w:rPr>
  </w:style>
  <w:style w:type="paragraph" w:customStyle="1" w:styleId="Import8">
    <w:name w:val="Import 8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Zkladntext31">
    <w:name w:val="Základní text 31"/>
    <w:rsid w:val="003E78C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azen">
    <w:name w:val="odsazení"/>
    <w:rsid w:val="003E78C1"/>
    <w:pPr>
      <w:widowControl w:val="0"/>
      <w:suppressAutoHyphens/>
      <w:spacing w:before="120" w:after="120" w:line="240" w:lineRule="auto"/>
      <w:ind w:left="680"/>
      <w:jc w:val="both"/>
    </w:pPr>
    <w:rPr>
      <w:rFonts w:ascii="Arial" w:eastAsia="Times New Roman" w:hAnsi="Arial" w:cs="Arial"/>
      <w:kern w:val="1"/>
      <w:sz w:val="20"/>
      <w:szCs w:val="20"/>
      <w:lang w:val="en-GB" w:eastAsia="cs-CZ"/>
    </w:rPr>
  </w:style>
  <w:style w:type="paragraph" w:customStyle="1" w:styleId="titre4">
    <w:name w:val="titre4"/>
    <w:rsid w:val="003E78C1"/>
    <w:pPr>
      <w:widowControl w:val="0"/>
      <w:tabs>
        <w:tab w:val="left" w:pos="0"/>
      </w:tabs>
      <w:suppressAutoHyphens/>
      <w:spacing w:before="120" w:after="0" w:line="240" w:lineRule="auto"/>
      <w:ind w:firstLine="720"/>
      <w:jc w:val="both"/>
    </w:pPr>
    <w:rPr>
      <w:rFonts w:ascii="Georgia" w:eastAsia="Times New Roman" w:hAnsi="Georgia" w:cs="Arial"/>
      <w:kern w:val="1"/>
    </w:rPr>
  </w:style>
  <w:style w:type="paragraph" w:customStyle="1" w:styleId="AAodsazen">
    <w:name w:val="A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Arial" w:eastAsia="Times New Roman" w:hAnsi="Arial" w:cs="Arial"/>
      <w:kern w:val="1"/>
      <w:sz w:val="20"/>
      <w:szCs w:val="20"/>
      <w:lang w:eastAsia="cs-CZ"/>
    </w:rPr>
  </w:style>
  <w:style w:type="paragraph" w:customStyle="1" w:styleId="Aodsazen">
    <w:name w:val="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AAOdstavec">
    <w:name w:val="AA_Odstavec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AOdstavec">
    <w:name w:val="A_Odstavec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hlav">
    <w:name w:val="header"/>
    <w:link w:val="ZhlavChar1"/>
    <w:semiHidden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link w:val="Zhlav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pat">
    <w:name w:val="footer"/>
    <w:link w:val="ZpatChar1"/>
    <w:uiPriority w:val="99"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patChar1">
    <w:name w:val="Zápatí Char1"/>
    <w:basedOn w:val="Standardnpsmoodstavce"/>
    <w:link w:val="Zpa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">
    <w:name w:val="Základní text odsazený 31"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Styl2">
    <w:name w:val="Styl2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cs-CZ"/>
    </w:rPr>
  </w:style>
  <w:style w:type="paragraph" w:customStyle="1" w:styleId="Styl3">
    <w:name w:val="Styl3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Zkladntext21">
    <w:name w:val="Základní text 21"/>
    <w:rsid w:val="003E78C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Nzev">
    <w:name w:val="Title"/>
    <w:next w:val="Podtitul"/>
    <w:link w:val="NzevChar"/>
    <w:qFormat/>
    <w:rsid w:val="003E78C1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3E78C1"/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paragraph" w:styleId="Podtitul">
    <w:name w:val="Subtitle"/>
    <w:basedOn w:val="Nadpis"/>
    <w:next w:val="Zkladntext"/>
    <w:link w:val="PodtitulChar"/>
    <w:qFormat/>
    <w:rsid w:val="003E78C1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3E78C1"/>
    <w:rPr>
      <w:rFonts w:ascii="Albany AMT" w:eastAsia="MS Mincho" w:hAnsi="Albany AMT" w:cs="Tahoma"/>
      <w:i/>
      <w:iCs/>
      <w:kern w:val="1"/>
      <w:sz w:val="28"/>
      <w:szCs w:val="28"/>
      <w:lang w:eastAsia="cs-CZ"/>
    </w:rPr>
  </w:style>
  <w:style w:type="paragraph" w:customStyle="1" w:styleId="Import2">
    <w:name w:val="Import 2"/>
    <w:rsid w:val="003E78C1"/>
    <w:pPr>
      <w:tabs>
        <w:tab w:val="left" w:pos="4104"/>
        <w:tab w:val="left" w:pos="5112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styleId="Zkladntextodsazen">
    <w:name w:val="Body Text Indent"/>
    <w:link w:val="ZkladntextodsazenChar"/>
    <w:semiHidden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21">
    <w:name w:val="Základní text odsazený 21"/>
    <w:rsid w:val="003E78C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vrh">
    <w:name w:val="návrh"/>
    <w:rsid w:val="003E78C1"/>
    <w:pPr>
      <w:widowControl w:val="0"/>
      <w:tabs>
        <w:tab w:val="right" w:pos="9406"/>
      </w:tabs>
      <w:suppressAutoHyphens/>
      <w:spacing w:before="240" w:after="0" w:line="240" w:lineRule="atLeast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SMLOUVACISLO">
    <w:name w:val="SMLOUVA CISLO"/>
    <w:rsid w:val="003E78C1"/>
    <w:pPr>
      <w:widowControl w:val="0"/>
      <w:suppressAutoHyphens/>
      <w:overflowPunct w:val="0"/>
      <w:spacing w:before="60" w:after="0" w:line="240" w:lineRule="auto"/>
      <w:ind w:left="1134" w:hanging="1134"/>
    </w:pPr>
    <w:rPr>
      <w:rFonts w:ascii="Arial" w:eastAsia="Times New Roman" w:hAnsi="Arial" w:cs="Times New Roman"/>
      <w:b/>
      <w:spacing w:val="10"/>
      <w:kern w:val="1"/>
      <w:sz w:val="20"/>
      <w:szCs w:val="20"/>
      <w:lang w:eastAsia="cs-CZ"/>
    </w:rPr>
  </w:style>
  <w:style w:type="paragraph" w:customStyle="1" w:styleId="PODPISYDATUM">
    <w:name w:val="PODPISY DATUM"/>
    <w:rsid w:val="003E78C1"/>
    <w:pPr>
      <w:keepNext/>
      <w:widowControl w:val="0"/>
      <w:suppressAutoHyphens/>
      <w:overflowPunct w:val="0"/>
      <w:spacing w:before="300" w:after="24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HLAVICKA">
    <w:name w:val="HLAVICKA"/>
    <w:rsid w:val="003E78C1"/>
    <w:pPr>
      <w:widowControl w:val="0"/>
      <w:tabs>
        <w:tab w:val="left" w:pos="284"/>
        <w:tab w:val="left" w:pos="1145"/>
      </w:tabs>
      <w:suppressAutoHyphens/>
      <w:overflowPunct w:val="0"/>
      <w:spacing w:after="6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ADPISCENTR">
    <w:name w:val="NADPIS CENTR"/>
    <w:rsid w:val="003E78C1"/>
    <w:pPr>
      <w:keepNext/>
      <w:widowControl w:val="0"/>
      <w:suppressAutoHyphens/>
      <w:overflowPunct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NADPISCENTRPOD">
    <w:name w:val="NADPIS CENTRPOD"/>
    <w:rsid w:val="003E78C1"/>
    <w:pPr>
      <w:keepNext/>
      <w:widowControl w:val="0"/>
      <w:suppressAutoHyphens/>
      <w:overflowPunct w:val="0"/>
      <w:spacing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BODY1">
    <w:name w:val="BODY (1)"/>
    <w:rsid w:val="003E78C1"/>
    <w:pPr>
      <w:widowControl w:val="0"/>
      <w:suppressAutoHyphens/>
      <w:overflowPunct w:val="0"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Linka">
    <w:name w:val="Linka"/>
    <w:rsid w:val="003E78C1"/>
    <w:pPr>
      <w:widowControl w:val="0"/>
      <w:pBdr>
        <w:top w:val="single" w:sz="12" w:space="1" w:color="000000"/>
      </w:pBdr>
      <w:suppressAutoHyphens/>
      <w:overflowPunct w:val="0"/>
      <w:spacing w:before="120" w:after="120" w:line="240" w:lineRule="auto"/>
      <w:jc w:val="center"/>
    </w:pPr>
    <w:rPr>
      <w:rFonts w:ascii="Times New Roman" w:eastAsia="Times New Roman" w:hAnsi="Times New Roman" w:cs="Times New Roman"/>
      <w:kern w:val="1"/>
      <w:sz w:val="12"/>
      <w:szCs w:val="20"/>
      <w:lang w:eastAsia="cs-CZ"/>
    </w:rPr>
  </w:style>
  <w:style w:type="paragraph" w:customStyle="1" w:styleId="HLAVICKA6BNAD">
    <w:name w:val="HLAVICKA 6B NAD"/>
    <w:basedOn w:val="HLAVICKA"/>
    <w:rsid w:val="003E78C1"/>
    <w:pPr>
      <w:spacing w:before="240"/>
    </w:pPr>
  </w:style>
  <w:style w:type="paragraph" w:customStyle="1" w:styleId="Import1">
    <w:name w:val="Import 1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Textbubliny1">
    <w:name w:val="Text bubliny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">
    <w:name w:val="Tex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">
    <w:name w:val="Předmě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">
    <w:name w:val="Rozložení dokumentu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">
    <w:name w:val="Normální (web)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">
    <w:name w:val="Odstavec se seznamem1"/>
    <w:rsid w:val="003E78C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abtextM">
    <w:name w:val="Tab_text_M"/>
    <w:rsid w:val="003E78C1"/>
    <w:pPr>
      <w:widowControl w:val="0"/>
      <w:suppressAutoHyphens/>
      <w:spacing w:after="0" w:line="288" w:lineRule="auto"/>
    </w:pPr>
    <w:rPr>
      <w:rFonts w:ascii="JohnSans Text Pro" w:eastAsia="Times New Roman" w:hAnsi="JohnSans Text Pro" w:cs="Times New Roman"/>
      <w:kern w:val="1"/>
      <w:sz w:val="18"/>
      <w:szCs w:val="20"/>
      <w:lang w:eastAsia="cs-CZ"/>
    </w:rPr>
  </w:style>
  <w:style w:type="paragraph" w:customStyle="1" w:styleId="slovanseznam1">
    <w:name w:val="Číslovaný seznam1"/>
    <w:rsid w:val="003E78C1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">
    <w:name w:val="Seznam s odrážkami 21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Zkladntun">
    <w:name w:val="Základní tučný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Obsahrmce">
    <w:name w:val="Obsah rámce"/>
    <w:basedOn w:val="Zkladntext"/>
    <w:rsid w:val="003E78C1"/>
  </w:style>
  <w:style w:type="paragraph" w:customStyle="1" w:styleId="Obsahtabulky">
    <w:name w:val="Obsah tabulky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paragraph" w:customStyle="1" w:styleId="Nadpistabulky">
    <w:name w:val="Nadpis tabulky"/>
    <w:basedOn w:val="Obsahtabulky"/>
    <w:rsid w:val="003E78C1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7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E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E78C1"/>
    <w:rPr>
      <w:rFonts w:ascii="Tahoma" w:hAnsi="Tahoma" w:cs="Tahoma"/>
      <w:sz w:val="16"/>
      <w:szCs w:val="16"/>
    </w:rPr>
  </w:style>
  <w:style w:type="numbering" w:customStyle="1" w:styleId="Bezseznamu2">
    <w:name w:val="Bez seznamu2"/>
    <w:next w:val="Bezseznamu"/>
    <w:uiPriority w:val="99"/>
    <w:semiHidden/>
    <w:unhideWhenUsed/>
    <w:rsid w:val="00AF7189"/>
  </w:style>
  <w:style w:type="character" w:customStyle="1" w:styleId="Standardnpsmoodstavce10">
    <w:name w:val="Standardní písmo odstavce1"/>
    <w:rsid w:val="00AF7189"/>
  </w:style>
  <w:style w:type="character" w:customStyle="1" w:styleId="slostrnky10">
    <w:name w:val="Číslo stránky1"/>
    <w:rsid w:val="00AF7189"/>
  </w:style>
  <w:style w:type="character" w:customStyle="1" w:styleId="Odkaznakoment10">
    <w:name w:val="Odkaz na komentář1"/>
    <w:rsid w:val="00AF7189"/>
    <w:rPr>
      <w:sz w:val="16"/>
      <w:szCs w:val="16"/>
    </w:rPr>
  </w:style>
  <w:style w:type="paragraph" w:customStyle="1" w:styleId="Zkladntext310">
    <w:name w:val="Základní text 31"/>
    <w:rsid w:val="00AF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0">
    <w:name w:val="Základní text odsazený 31"/>
    <w:rsid w:val="00AF718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Zkladntext210">
    <w:name w:val="Základní text 21"/>
    <w:rsid w:val="00AF718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customStyle="1" w:styleId="Zkladntextodsazen210">
    <w:name w:val="Základní text odsazený 21"/>
    <w:rsid w:val="00AF718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extbubliny10">
    <w:name w:val="Text bubliny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0">
    <w:name w:val="Tex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0">
    <w:name w:val="Předmě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0">
    <w:name w:val="Rozložení dokumentu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0">
    <w:name w:val="Normální (web)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0">
    <w:name w:val="Odstavec se seznamem1"/>
    <w:rsid w:val="00AF718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slovanseznam10">
    <w:name w:val="Číslovaný seznam1"/>
    <w:rsid w:val="00AF7189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0">
    <w:name w:val="Seznam s odrážkami 21"/>
    <w:rsid w:val="00AF71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5314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4206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14206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142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4206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F1420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next w:val="Zkladntext"/>
    <w:link w:val="Nadpis1Char"/>
    <w:qFormat/>
    <w:rsid w:val="003E78C1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paragraph" w:styleId="Nadpis2">
    <w:name w:val="heading 2"/>
    <w:next w:val="Zkladntext"/>
    <w:link w:val="Nadpis2Char"/>
    <w:qFormat/>
    <w:rsid w:val="003E78C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paragraph" w:styleId="Nadpis3">
    <w:name w:val="heading 3"/>
    <w:next w:val="Zkladntext"/>
    <w:link w:val="Nadpis3Char"/>
    <w:qFormat/>
    <w:rsid w:val="003E78C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paragraph" w:styleId="Nadpis4">
    <w:name w:val="heading 4"/>
    <w:next w:val="Zkladntext"/>
    <w:link w:val="Nadpis4Char"/>
    <w:qFormat/>
    <w:rsid w:val="003E78C1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paragraph" w:styleId="Nadpis5">
    <w:name w:val="heading 5"/>
    <w:next w:val="Zkladntext"/>
    <w:link w:val="Nadpis5Char"/>
    <w:qFormat/>
    <w:rsid w:val="003E78C1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paragraph" w:styleId="Nadpis6">
    <w:name w:val="heading 6"/>
    <w:next w:val="Zkladntext"/>
    <w:link w:val="Nadpis6Char"/>
    <w:qFormat/>
    <w:rsid w:val="003E78C1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1"/>
      <w:lang w:eastAsia="cs-CZ"/>
    </w:rPr>
  </w:style>
  <w:style w:type="paragraph" w:styleId="Nadpis7">
    <w:name w:val="heading 7"/>
    <w:next w:val="Zkladntext"/>
    <w:link w:val="Nadpis7Char"/>
    <w:qFormat/>
    <w:rsid w:val="003E78C1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Nadpis8">
    <w:name w:val="heading 8"/>
    <w:next w:val="Zkladntext"/>
    <w:link w:val="Nadpis8Char"/>
    <w:qFormat/>
    <w:rsid w:val="003E78C1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paragraph" w:styleId="Nadpis9">
    <w:name w:val="heading 9"/>
    <w:next w:val="Zkladntext"/>
    <w:link w:val="Nadpis9Char"/>
    <w:qFormat/>
    <w:rsid w:val="003E78C1"/>
    <w:pPr>
      <w:keepNext/>
      <w:widowControl w:val="0"/>
      <w:numPr>
        <w:ilvl w:val="8"/>
        <w:numId w:val="1"/>
      </w:numPr>
      <w:suppressAutoHyphens/>
      <w:spacing w:after="0" w:line="240" w:lineRule="auto"/>
      <w:ind w:left="0" w:firstLine="40"/>
      <w:jc w:val="center"/>
      <w:outlineLvl w:val="8"/>
    </w:pPr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78C1"/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78C1"/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3E78C1"/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E78C1"/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E78C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E78C1"/>
    <w:rPr>
      <w:rFonts w:ascii="Calibri" w:eastAsia="Times New Roman" w:hAnsi="Calibri" w:cs="Times New Roman"/>
      <w:b/>
      <w:bCs/>
      <w:kern w:val="1"/>
      <w:lang w:eastAsia="cs-CZ"/>
    </w:rPr>
  </w:style>
  <w:style w:type="character" w:customStyle="1" w:styleId="Nadpis7Char">
    <w:name w:val="Nadpis 7 Char"/>
    <w:basedOn w:val="Standardnpsmoodstavce"/>
    <w:link w:val="Nadpis7"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E78C1"/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character" w:customStyle="1" w:styleId="Nadpis9Char">
    <w:name w:val="Nadpis 9 Char"/>
    <w:basedOn w:val="Standardnpsmoodstavce"/>
    <w:link w:val="Nadpis9"/>
    <w:rsid w:val="003E78C1"/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E78C1"/>
  </w:style>
  <w:style w:type="character" w:customStyle="1" w:styleId="Standardnpsmoodstavce1">
    <w:name w:val="Standardní písmo odstavce1"/>
    <w:rsid w:val="003E78C1"/>
  </w:style>
  <w:style w:type="character" w:customStyle="1" w:styleId="slostrnky1">
    <w:name w:val="Číslo stránky1"/>
    <w:rsid w:val="003E78C1"/>
  </w:style>
  <w:style w:type="character" w:styleId="Hypertextovodkaz">
    <w:name w:val="Hyperlink"/>
    <w:semiHidden/>
    <w:rsid w:val="003E78C1"/>
    <w:rPr>
      <w:color w:val="0000FF"/>
      <w:u w:val="single"/>
    </w:rPr>
  </w:style>
  <w:style w:type="character" w:customStyle="1" w:styleId="TextbublinyChar">
    <w:name w:val="Text bubliny Char"/>
    <w:rsid w:val="003E78C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3E78C1"/>
    <w:rPr>
      <w:sz w:val="16"/>
      <w:szCs w:val="16"/>
    </w:rPr>
  </w:style>
  <w:style w:type="character" w:customStyle="1" w:styleId="detail">
    <w:name w:val="detail"/>
    <w:rsid w:val="003E78C1"/>
  </w:style>
  <w:style w:type="character" w:styleId="Siln">
    <w:name w:val="Strong"/>
    <w:qFormat/>
    <w:rsid w:val="003E78C1"/>
    <w:rPr>
      <w:b/>
      <w:bCs/>
    </w:rPr>
  </w:style>
  <w:style w:type="character" w:customStyle="1" w:styleId="ZkladntextChar">
    <w:name w:val="Základní text Char"/>
    <w:rsid w:val="003E78C1"/>
    <w:rPr>
      <w:sz w:val="24"/>
      <w:lang w:val="fr-FR" w:eastAsia="en-US"/>
    </w:rPr>
  </w:style>
  <w:style w:type="character" w:customStyle="1" w:styleId="ZhlavChar">
    <w:name w:val="Záhlaví Char"/>
    <w:rsid w:val="003E78C1"/>
    <w:rPr>
      <w:sz w:val="24"/>
      <w:szCs w:val="24"/>
    </w:rPr>
  </w:style>
  <w:style w:type="character" w:customStyle="1" w:styleId="ZpatChar">
    <w:name w:val="Zápatí Char"/>
    <w:uiPriority w:val="99"/>
    <w:rsid w:val="003E78C1"/>
    <w:rPr>
      <w:sz w:val="24"/>
      <w:szCs w:val="24"/>
    </w:rPr>
  </w:style>
  <w:style w:type="character" w:customStyle="1" w:styleId="TextkomenteChar">
    <w:name w:val="Text komentáře Char"/>
    <w:rsid w:val="003E78C1"/>
  </w:style>
  <w:style w:type="character" w:customStyle="1" w:styleId="CharChar">
    <w:name w:val="Char Char"/>
    <w:rsid w:val="003E78C1"/>
    <w:rPr>
      <w:sz w:val="24"/>
      <w:szCs w:val="24"/>
      <w:lang w:val="cs-CZ" w:eastAsia="cs-CZ" w:bidi="ar-SA"/>
    </w:rPr>
  </w:style>
  <w:style w:type="character" w:customStyle="1" w:styleId="ListLabel1">
    <w:name w:val="ListLabel 1"/>
    <w:rsid w:val="003E78C1"/>
    <w:rPr>
      <w:sz w:val="28"/>
    </w:rPr>
  </w:style>
  <w:style w:type="character" w:customStyle="1" w:styleId="ListLabel2">
    <w:name w:val="ListLabel 2"/>
    <w:rsid w:val="003E78C1"/>
    <w:rPr>
      <w:rFonts w:cs="Arial"/>
      <w:b/>
      <w:sz w:val="24"/>
      <w:szCs w:val="24"/>
    </w:rPr>
  </w:style>
  <w:style w:type="character" w:customStyle="1" w:styleId="Symbolyproslovn">
    <w:name w:val="Symboly pro číslování"/>
    <w:rsid w:val="003E78C1"/>
  </w:style>
  <w:style w:type="paragraph" w:customStyle="1" w:styleId="Nadpis">
    <w:name w:val="Nadpis"/>
    <w:basedOn w:val="Normln"/>
    <w:next w:val="Zkladntext"/>
    <w:rsid w:val="003E78C1"/>
    <w:pPr>
      <w:keepNext/>
      <w:suppressAutoHyphens/>
      <w:spacing w:before="240" w:after="120" w:line="240" w:lineRule="auto"/>
    </w:pPr>
    <w:rPr>
      <w:rFonts w:ascii="Albany AMT" w:eastAsia="MS Mincho" w:hAnsi="Albany AMT" w:cs="Tahoma"/>
      <w:kern w:val="1"/>
      <w:sz w:val="28"/>
      <w:szCs w:val="28"/>
      <w:lang w:eastAsia="cs-CZ"/>
    </w:rPr>
  </w:style>
  <w:style w:type="paragraph" w:styleId="Zkladntext">
    <w:name w:val="Body Text"/>
    <w:link w:val="ZkladntextChar1"/>
    <w:semiHidden/>
    <w:rsid w:val="003E78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character" w:customStyle="1" w:styleId="ZkladntextChar1">
    <w:name w:val="Základní text Char1"/>
    <w:basedOn w:val="Standardnpsmoodstavce"/>
    <w:link w:val="Zkladntex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Seznam">
    <w:name w:val="List"/>
    <w:semiHidden/>
    <w:rsid w:val="003E78C1"/>
    <w:pPr>
      <w:widowControl w:val="0"/>
      <w:suppressAutoHyphens/>
      <w:spacing w:after="0" w:line="240" w:lineRule="auto"/>
      <w:ind w:left="283" w:hanging="283"/>
    </w:pPr>
    <w:rPr>
      <w:rFonts w:ascii="CG Times (W1)" w:eastAsia="Times New Roman" w:hAnsi="CG Times (W1)" w:cs="Tahoma"/>
      <w:kern w:val="1"/>
      <w:sz w:val="20"/>
      <w:szCs w:val="20"/>
      <w:lang w:val="en-US" w:eastAsia="cs-CZ"/>
    </w:rPr>
  </w:style>
  <w:style w:type="paragraph" w:styleId="Titulek">
    <w:name w:val="caption"/>
    <w:basedOn w:val="Normln"/>
    <w:qFormat/>
    <w:rsid w:val="003E78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cs-CZ"/>
    </w:rPr>
  </w:style>
  <w:style w:type="paragraph" w:customStyle="1" w:styleId="Rejstk">
    <w:name w:val="Rejstřík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eastAsia="cs-CZ"/>
    </w:rPr>
  </w:style>
  <w:style w:type="paragraph" w:customStyle="1" w:styleId="Import8">
    <w:name w:val="Import 8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Zkladntext31">
    <w:name w:val="Základní text 31"/>
    <w:rsid w:val="003E78C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azen">
    <w:name w:val="odsazení"/>
    <w:rsid w:val="003E78C1"/>
    <w:pPr>
      <w:widowControl w:val="0"/>
      <w:suppressAutoHyphens/>
      <w:spacing w:before="120" w:after="120" w:line="240" w:lineRule="auto"/>
      <w:ind w:left="680"/>
      <w:jc w:val="both"/>
    </w:pPr>
    <w:rPr>
      <w:rFonts w:ascii="Arial" w:eastAsia="Times New Roman" w:hAnsi="Arial" w:cs="Arial"/>
      <w:kern w:val="1"/>
      <w:sz w:val="20"/>
      <w:szCs w:val="20"/>
      <w:lang w:val="en-GB" w:eastAsia="cs-CZ"/>
    </w:rPr>
  </w:style>
  <w:style w:type="paragraph" w:customStyle="1" w:styleId="titre4">
    <w:name w:val="titre4"/>
    <w:rsid w:val="003E78C1"/>
    <w:pPr>
      <w:widowControl w:val="0"/>
      <w:tabs>
        <w:tab w:val="left" w:pos="0"/>
      </w:tabs>
      <w:suppressAutoHyphens/>
      <w:spacing w:before="120" w:after="0" w:line="240" w:lineRule="auto"/>
      <w:ind w:firstLine="720"/>
      <w:jc w:val="both"/>
    </w:pPr>
    <w:rPr>
      <w:rFonts w:ascii="Georgia" w:eastAsia="Times New Roman" w:hAnsi="Georgia" w:cs="Arial"/>
      <w:kern w:val="1"/>
    </w:rPr>
  </w:style>
  <w:style w:type="paragraph" w:customStyle="1" w:styleId="AAodsazen">
    <w:name w:val="A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Arial" w:eastAsia="Times New Roman" w:hAnsi="Arial" w:cs="Arial"/>
      <w:kern w:val="1"/>
      <w:sz w:val="20"/>
      <w:szCs w:val="20"/>
      <w:lang w:eastAsia="cs-CZ"/>
    </w:rPr>
  </w:style>
  <w:style w:type="paragraph" w:customStyle="1" w:styleId="Aodsazen">
    <w:name w:val="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AAOdstavec">
    <w:name w:val="AA_Odstavec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AOdstavec">
    <w:name w:val="A_Odstavec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hlav">
    <w:name w:val="header"/>
    <w:link w:val="ZhlavChar1"/>
    <w:semiHidden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link w:val="Zhlav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pat">
    <w:name w:val="footer"/>
    <w:link w:val="ZpatChar1"/>
    <w:uiPriority w:val="99"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patChar1">
    <w:name w:val="Zápatí Char1"/>
    <w:basedOn w:val="Standardnpsmoodstavce"/>
    <w:link w:val="Zpa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">
    <w:name w:val="Základní text odsazený 31"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Styl2">
    <w:name w:val="Styl2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cs-CZ"/>
    </w:rPr>
  </w:style>
  <w:style w:type="paragraph" w:customStyle="1" w:styleId="Styl3">
    <w:name w:val="Styl3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Zkladntext21">
    <w:name w:val="Základní text 21"/>
    <w:rsid w:val="003E78C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Nzev">
    <w:name w:val="Title"/>
    <w:next w:val="Podtitul"/>
    <w:link w:val="NzevChar"/>
    <w:qFormat/>
    <w:rsid w:val="003E78C1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3E78C1"/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paragraph" w:styleId="Podtitul">
    <w:name w:val="Subtitle"/>
    <w:basedOn w:val="Nadpis"/>
    <w:next w:val="Zkladntext"/>
    <w:link w:val="PodtitulChar"/>
    <w:qFormat/>
    <w:rsid w:val="003E78C1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3E78C1"/>
    <w:rPr>
      <w:rFonts w:ascii="Albany AMT" w:eastAsia="MS Mincho" w:hAnsi="Albany AMT" w:cs="Tahoma"/>
      <w:i/>
      <w:iCs/>
      <w:kern w:val="1"/>
      <w:sz w:val="28"/>
      <w:szCs w:val="28"/>
      <w:lang w:eastAsia="cs-CZ"/>
    </w:rPr>
  </w:style>
  <w:style w:type="paragraph" w:customStyle="1" w:styleId="Import2">
    <w:name w:val="Import 2"/>
    <w:rsid w:val="003E78C1"/>
    <w:pPr>
      <w:tabs>
        <w:tab w:val="left" w:pos="4104"/>
        <w:tab w:val="left" w:pos="5112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styleId="Zkladntextodsazen">
    <w:name w:val="Body Text Indent"/>
    <w:link w:val="ZkladntextodsazenChar"/>
    <w:semiHidden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21">
    <w:name w:val="Základní text odsazený 21"/>
    <w:rsid w:val="003E78C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vrh">
    <w:name w:val="návrh"/>
    <w:rsid w:val="003E78C1"/>
    <w:pPr>
      <w:widowControl w:val="0"/>
      <w:tabs>
        <w:tab w:val="right" w:pos="9406"/>
      </w:tabs>
      <w:suppressAutoHyphens/>
      <w:spacing w:before="240" w:after="0" w:line="240" w:lineRule="atLeast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SMLOUVACISLO">
    <w:name w:val="SMLOUVA CISLO"/>
    <w:rsid w:val="003E78C1"/>
    <w:pPr>
      <w:widowControl w:val="0"/>
      <w:suppressAutoHyphens/>
      <w:overflowPunct w:val="0"/>
      <w:spacing w:before="60" w:after="0" w:line="240" w:lineRule="auto"/>
      <w:ind w:left="1134" w:hanging="1134"/>
    </w:pPr>
    <w:rPr>
      <w:rFonts w:ascii="Arial" w:eastAsia="Times New Roman" w:hAnsi="Arial" w:cs="Times New Roman"/>
      <w:b/>
      <w:spacing w:val="10"/>
      <w:kern w:val="1"/>
      <w:sz w:val="20"/>
      <w:szCs w:val="20"/>
      <w:lang w:eastAsia="cs-CZ"/>
    </w:rPr>
  </w:style>
  <w:style w:type="paragraph" w:customStyle="1" w:styleId="PODPISYDATUM">
    <w:name w:val="PODPISY DATUM"/>
    <w:rsid w:val="003E78C1"/>
    <w:pPr>
      <w:keepNext/>
      <w:widowControl w:val="0"/>
      <w:suppressAutoHyphens/>
      <w:overflowPunct w:val="0"/>
      <w:spacing w:before="300" w:after="24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HLAVICKA">
    <w:name w:val="HLAVICKA"/>
    <w:rsid w:val="003E78C1"/>
    <w:pPr>
      <w:widowControl w:val="0"/>
      <w:tabs>
        <w:tab w:val="left" w:pos="284"/>
        <w:tab w:val="left" w:pos="1145"/>
      </w:tabs>
      <w:suppressAutoHyphens/>
      <w:overflowPunct w:val="0"/>
      <w:spacing w:after="6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ADPISCENTR">
    <w:name w:val="NADPIS CENTR"/>
    <w:rsid w:val="003E78C1"/>
    <w:pPr>
      <w:keepNext/>
      <w:widowControl w:val="0"/>
      <w:suppressAutoHyphens/>
      <w:overflowPunct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NADPISCENTRPOD">
    <w:name w:val="NADPIS CENTRPOD"/>
    <w:rsid w:val="003E78C1"/>
    <w:pPr>
      <w:keepNext/>
      <w:widowControl w:val="0"/>
      <w:suppressAutoHyphens/>
      <w:overflowPunct w:val="0"/>
      <w:spacing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BODY1">
    <w:name w:val="BODY (1)"/>
    <w:rsid w:val="003E78C1"/>
    <w:pPr>
      <w:widowControl w:val="0"/>
      <w:suppressAutoHyphens/>
      <w:overflowPunct w:val="0"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Linka">
    <w:name w:val="Linka"/>
    <w:rsid w:val="003E78C1"/>
    <w:pPr>
      <w:widowControl w:val="0"/>
      <w:pBdr>
        <w:top w:val="single" w:sz="12" w:space="1" w:color="000000"/>
      </w:pBdr>
      <w:suppressAutoHyphens/>
      <w:overflowPunct w:val="0"/>
      <w:spacing w:before="120" w:after="120" w:line="240" w:lineRule="auto"/>
      <w:jc w:val="center"/>
    </w:pPr>
    <w:rPr>
      <w:rFonts w:ascii="Times New Roman" w:eastAsia="Times New Roman" w:hAnsi="Times New Roman" w:cs="Times New Roman"/>
      <w:kern w:val="1"/>
      <w:sz w:val="12"/>
      <w:szCs w:val="20"/>
      <w:lang w:eastAsia="cs-CZ"/>
    </w:rPr>
  </w:style>
  <w:style w:type="paragraph" w:customStyle="1" w:styleId="HLAVICKA6BNAD">
    <w:name w:val="HLAVICKA 6B NAD"/>
    <w:basedOn w:val="HLAVICKA"/>
    <w:rsid w:val="003E78C1"/>
    <w:pPr>
      <w:spacing w:before="240"/>
    </w:pPr>
  </w:style>
  <w:style w:type="paragraph" w:customStyle="1" w:styleId="Import1">
    <w:name w:val="Import 1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Textbubliny1">
    <w:name w:val="Text bubliny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">
    <w:name w:val="Tex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">
    <w:name w:val="Předmě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">
    <w:name w:val="Rozložení dokumentu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">
    <w:name w:val="Normální (web)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">
    <w:name w:val="Odstavec se seznamem1"/>
    <w:rsid w:val="003E78C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abtextM">
    <w:name w:val="Tab_text_M"/>
    <w:rsid w:val="003E78C1"/>
    <w:pPr>
      <w:widowControl w:val="0"/>
      <w:suppressAutoHyphens/>
      <w:spacing w:after="0" w:line="288" w:lineRule="auto"/>
    </w:pPr>
    <w:rPr>
      <w:rFonts w:ascii="JohnSans Text Pro" w:eastAsia="Times New Roman" w:hAnsi="JohnSans Text Pro" w:cs="Times New Roman"/>
      <w:kern w:val="1"/>
      <w:sz w:val="18"/>
      <w:szCs w:val="20"/>
      <w:lang w:eastAsia="cs-CZ"/>
    </w:rPr>
  </w:style>
  <w:style w:type="paragraph" w:customStyle="1" w:styleId="slovanseznam1">
    <w:name w:val="Číslovaný seznam1"/>
    <w:rsid w:val="003E78C1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">
    <w:name w:val="Seznam s odrážkami 21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Zkladntun">
    <w:name w:val="Základní tučný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Obsahrmce">
    <w:name w:val="Obsah rámce"/>
    <w:basedOn w:val="Zkladntext"/>
    <w:rsid w:val="003E78C1"/>
  </w:style>
  <w:style w:type="paragraph" w:customStyle="1" w:styleId="Obsahtabulky">
    <w:name w:val="Obsah tabulky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paragraph" w:customStyle="1" w:styleId="Nadpistabulky">
    <w:name w:val="Nadpis tabulky"/>
    <w:basedOn w:val="Obsahtabulky"/>
    <w:rsid w:val="003E78C1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7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E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E78C1"/>
    <w:rPr>
      <w:rFonts w:ascii="Tahoma" w:hAnsi="Tahoma" w:cs="Tahoma"/>
      <w:sz w:val="16"/>
      <w:szCs w:val="16"/>
    </w:rPr>
  </w:style>
  <w:style w:type="numbering" w:customStyle="1" w:styleId="Bezseznamu2">
    <w:name w:val="Bez seznamu2"/>
    <w:next w:val="Bezseznamu"/>
    <w:uiPriority w:val="99"/>
    <w:semiHidden/>
    <w:unhideWhenUsed/>
    <w:rsid w:val="00AF7189"/>
  </w:style>
  <w:style w:type="character" w:customStyle="1" w:styleId="Standardnpsmoodstavce10">
    <w:name w:val="Standardní písmo odstavce1"/>
    <w:rsid w:val="00AF7189"/>
  </w:style>
  <w:style w:type="character" w:customStyle="1" w:styleId="slostrnky10">
    <w:name w:val="Číslo stránky1"/>
    <w:rsid w:val="00AF7189"/>
  </w:style>
  <w:style w:type="character" w:customStyle="1" w:styleId="Odkaznakoment10">
    <w:name w:val="Odkaz na komentář1"/>
    <w:rsid w:val="00AF7189"/>
    <w:rPr>
      <w:sz w:val="16"/>
      <w:szCs w:val="16"/>
    </w:rPr>
  </w:style>
  <w:style w:type="paragraph" w:customStyle="1" w:styleId="Zkladntext310">
    <w:name w:val="Základní text 31"/>
    <w:rsid w:val="00AF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0">
    <w:name w:val="Základní text odsazený 31"/>
    <w:rsid w:val="00AF718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Zkladntext210">
    <w:name w:val="Základní text 21"/>
    <w:rsid w:val="00AF718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customStyle="1" w:styleId="Zkladntextodsazen210">
    <w:name w:val="Základní text odsazený 21"/>
    <w:rsid w:val="00AF718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extbubliny10">
    <w:name w:val="Text bubliny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0">
    <w:name w:val="Tex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0">
    <w:name w:val="Předmě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0">
    <w:name w:val="Rozložení dokumentu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0">
    <w:name w:val="Normální (web)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0">
    <w:name w:val="Odstavec se seznamem1"/>
    <w:rsid w:val="00AF718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slovanseznam10">
    <w:name w:val="Číslovaný seznam1"/>
    <w:rsid w:val="00AF7189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0">
    <w:name w:val="Seznam s odrážkami 21"/>
    <w:rsid w:val="00AF71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5314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4206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14206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142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4206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F142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D154B-5AF4-4229-9386-5B03DB24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 Milan</dc:creator>
  <cp:lastModifiedBy>Rábek Roman, Ing.</cp:lastModifiedBy>
  <cp:revision>4</cp:revision>
  <cp:lastPrinted>2016-06-03T11:48:00Z</cp:lastPrinted>
  <dcterms:created xsi:type="dcterms:W3CDTF">2016-08-11T12:57:00Z</dcterms:created>
  <dcterms:modified xsi:type="dcterms:W3CDTF">2016-08-18T13:29:00Z</dcterms:modified>
</cp:coreProperties>
</file>